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76215" w14:textId="001AA016" w:rsidR="004A5B6D" w:rsidRPr="004A5B6D" w:rsidRDefault="004A5B6D" w:rsidP="004A5B6D">
      <w:pPr>
        <w:spacing w:line="100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Toc309813269"/>
      <w:bookmarkStart w:id="1" w:name="_Toc316285026"/>
      <w:r w:rsidRPr="004A5B6D">
        <w:rPr>
          <w:rFonts w:ascii="Calibri" w:hAnsi="Calibri" w:cs="Calibri"/>
          <w:b/>
          <w:bCs/>
          <w:sz w:val="28"/>
          <w:szCs w:val="28"/>
        </w:rPr>
        <w:t>PROPOSTA</w:t>
      </w:r>
    </w:p>
    <w:p w14:paraId="49D082FC" w14:textId="7A358976" w:rsidR="0060492E" w:rsidRPr="001B241B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1B241B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5F3DE971" w14:textId="77777777" w:rsidR="0060492E" w:rsidRPr="001B241B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À </w:t>
      </w:r>
    </w:p>
    <w:p w14:paraId="65318378" w14:textId="77777777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378D7041" w14:textId="28AAE13A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F4ED2">
        <w:rPr>
          <w:rFonts w:ascii="Calibri" w:hAnsi="Calibri" w:cs="Calibri"/>
          <w:b/>
          <w:sz w:val="22"/>
          <w:szCs w:val="22"/>
        </w:rPr>
        <w:t>91003</w:t>
      </w:r>
      <w:r w:rsidR="004E3323">
        <w:rPr>
          <w:rFonts w:ascii="Calibri" w:hAnsi="Calibri" w:cs="Calibri"/>
          <w:b/>
          <w:sz w:val="22"/>
          <w:szCs w:val="22"/>
        </w:rPr>
        <w:t>.1</w:t>
      </w:r>
      <w:r w:rsidR="00607666">
        <w:rPr>
          <w:rFonts w:ascii="Calibri" w:hAnsi="Calibri" w:cs="Calibri"/>
          <w:b/>
          <w:sz w:val="22"/>
          <w:szCs w:val="22"/>
        </w:rPr>
        <w:t>/2025</w:t>
      </w:r>
    </w:p>
    <w:p w14:paraId="48184966" w14:textId="77777777" w:rsidR="0060492E" w:rsidRPr="001B241B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6C4BB73" w14:textId="77777777" w:rsidR="0060492E" w:rsidRPr="001B241B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70630-902 – Brasília/DF</w:t>
      </w:r>
    </w:p>
    <w:p w14:paraId="64395638" w14:textId="77777777" w:rsidR="001B241B" w:rsidRDefault="001B241B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</w:p>
    <w:p w14:paraId="60D56623" w14:textId="2FA75FD3" w:rsidR="0060492E" w:rsidRPr="003A285C" w:rsidRDefault="0060492E" w:rsidP="00794778">
      <w:pPr>
        <w:jc w:val="both"/>
        <w:rPr>
          <w:rFonts w:ascii="Calibri" w:hAnsi="Calibri" w:cs="Calibri"/>
          <w:sz w:val="18"/>
          <w:szCs w:val="18"/>
        </w:rPr>
      </w:pPr>
      <w:r w:rsidRPr="003A285C">
        <w:rPr>
          <w:rFonts w:ascii="Calibri" w:hAnsi="Calibri" w:cs="Calibri"/>
          <w:sz w:val="18"/>
          <w:szCs w:val="18"/>
        </w:rPr>
        <w:t xml:space="preserve">Apresentamos e submetemos à apreciação do Sr. Agente de Contratação nossa Proposta de Preços, </w:t>
      </w:r>
      <w:r w:rsidR="00427CFA" w:rsidRPr="00427CFA">
        <w:rPr>
          <w:rFonts w:ascii="Calibri" w:hAnsi="Calibri" w:cs="Calibri"/>
          <w:sz w:val="18"/>
          <w:szCs w:val="18"/>
        </w:rPr>
        <w:t>para a fornecimento de brindes personalizados</w:t>
      </w:r>
      <w:r w:rsidRPr="003A285C">
        <w:rPr>
          <w:rFonts w:ascii="Calibri" w:hAnsi="Calibri" w:cs="Calibri"/>
          <w:sz w:val="18"/>
          <w:szCs w:val="18"/>
        </w:rPr>
        <w:t>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p w14:paraId="114EE4EF" w14:textId="77777777" w:rsidR="00C94AD7" w:rsidRDefault="00C94AD7" w:rsidP="00624F58">
      <w:pPr>
        <w:spacing w:before="120" w:after="120"/>
        <w:rPr>
          <w:rFonts w:ascii="Calibri" w:hAnsi="Calibri" w:cs="Calibri"/>
          <w:b/>
          <w:color w:val="000000"/>
          <w:sz w:val="18"/>
          <w:szCs w:val="18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708"/>
        <w:gridCol w:w="1134"/>
        <w:gridCol w:w="1276"/>
      </w:tblGrid>
      <w:tr w:rsidR="00405106" w:rsidRPr="00412D0A" w14:paraId="2081C1FC" w14:textId="5CF51895" w:rsidTr="005912FC">
        <w:trPr>
          <w:trHeight w:val="6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185859" w14:textId="77777777" w:rsidR="007C3BE4" w:rsidRPr="00412D0A" w:rsidRDefault="007C3BE4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Item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0223AE" w14:textId="77777777" w:rsidR="007C3BE4" w:rsidRPr="00412D0A" w:rsidRDefault="007C3BE4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Especificação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1F796B" w14:textId="6CFD2B4B" w:rsidR="007C3BE4" w:rsidRPr="00412D0A" w:rsidRDefault="007C3BE4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Q</w:t>
            </w:r>
            <w:r w:rsidR="00405106"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td.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220C0" w14:textId="17723913" w:rsidR="007C3BE4" w:rsidRPr="00412D0A" w:rsidRDefault="005912FC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Valor Unit. (R$)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CF2B5" w14:textId="6946A11B" w:rsidR="007C3BE4" w:rsidRPr="00412D0A" w:rsidRDefault="005912FC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Valor Total. (R$)</w:t>
            </w:r>
          </w:p>
        </w:tc>
      </w:tr>
      <w:tr w:rsidR="00405106" w:rsidRPr="00412D0A" w14:paraId="47ABAB46" w14:textId="0E9CBBEB" w:rsidTr="005912FC">
        <w:trPr>
          <w:trHeight w:val="6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984C" w14:textId="77777777" w:rsidR="007C3BE4" w:rsidRPr="00412D0A" w:rsidRDefault="007C3BE4" w:rsidP="00B4007E">
            <w:pPr>
              <w:tabs>
                <w:tab w:val="center" w:pos="4419"/>
                <w:tab w:val="right" w:pos="8838"/>
              </w:tabs>
              <w:spacing w:before="60" w:after="60" w:line="276" w:lineRule="auto"/>
              <w:ind w:right="-6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47B" w14:textId="16D45ABC" w:rsidR="007C3BE4" w:rsidRPr="00412D0A" w:rsidRDefault="007C3BE4" w:rsidP="00B4007E">
            <w:pPr>
              <w:jc w:val="both"/>
              <w:rPr>
                <w:rFonts w:ascii="Calibri" w:hAnsi="Calibri" w:cs="Calibri"/>
                <w:bCs/>
                <w:sz w:val="18"/>
                <w:szCs w:val="18"/>
                <w:highlight w:val="yellow"/>
                <w:lang w:eastAsia="en-US"/>
              </w:rPr>
            </w:pPr>
            <w:r w:rsidRPr="00412D0A">
              <w:rPr>
                <w:rFonts w:ascii="Calibri" w:hAnsi="Calibri" w:cs="Calibri"/>
                <w:sz w:val="18"/>
                <w:szCs w:val="18"/>
              </w:rPr>
              <w:t>Kit Churrasco contendo 6 (seis) utensílios fabricados em aço inox e bambu: faca do chef, faca média, faca japonesa, pinça, garfo e afiador. Todos os itens, com exceção do afiador, deverão conter a aplicação da logomarca da FHE/POUPEX.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C759" w14:textId="77777777" w:rsidR="007C3BE4" w:rsidRPr="00412D0A" w:rsidRDefault="007C3BE4" w:rsidP="00B400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179D" w14:textId="77777777" w:rsidR="007C3BE4" w:rsidRPr="00412D0A" w:rsidRDefault="007C3BE4" w:rsidP="00B400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DAE6" w14:textId="2CEEB0CB" w:rsidR="007C3BE4" w:rsidRPr="00412D0A" w:rsidRDefault="007C3BE4" w:rsidP="00B400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D7F6A29" w14:textId="77777777" w:rsidR="007C3BE4" w:rsidRPr="00C94AD7" w:rsidRDefault="007C3BE4" w:rsidP="00624F58">
      <w:pPr>
        <w:spacing w:before="120" w:after="120"/>
        <w:rPr>
          <w:rFonts w:ascii="Calibri" w:hAnsi="Calibri" w:cs="Calibri"/>
          <w:b/>
          <w:color w:val="000000"/>
          <w:sz w:val="18"/>
          <w:szCs w:val="18"/>
        </w:rPr>
      </w:pPr>
    </w:p>
    <w:p w14:paraId="4F8A16F6" w14:textId="4FA89452" w:rsidR="0060492E" w:rsidRPr="00C94AD7" w:rsidRDefault="0060492E" w:rsidP="00624F58">
      <w:pPr>
        <w:spacing w:before="120" w:after="120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 - Observações</w:t>
      </w:r>
      <w:r w:rsidRPr="00C94AD7">
        <w:rPr>
          <w:rFonts w:ascii="Calibri" w:hAnsi="Calibri" w:cs="Calibri"/>
          <w:color w:val="000000"/>
          <w:sz w:val="18"/>
          <w:szCs w:val="18"/>
        </w:rPr>
        <w:t>:</w:t>
      </w:r>
    </w:p>
    <w:p w14:paraId="72CA401D" w14:textId="1D561E57" w:rsidR="003A103C" w:rsidRPr="0056605B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>O valor global para o objeto desta licitação é de R$ __________ (_____________________).</w:t>
      </w:r>
    </w:p>
    <w:p w14:paraId="31E94691" w14:textId="42C1575F" w:rsidR="003A103C" w:rsidRPr="00681D5B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 xml:space="preserve">O </w:t>
      </w:r>
      <w:r w:rsidR="00681D5B" w:rsidRPr="00681D5B">
        <w:rPr>
          <w:rFonts w:ascii="Calibri" w:hAnsi="Calibri" w:cs="Calibri"/>
          <w:color w:val="000000"/>
          <w:sz w:val="18"/>
          <w:szCs w:val="18"/>
        </w:rPr>
        <w:t xml:space="preserve">prazo de entrega dos materiais, objeto da contratação, deverá ser em até 30 (trinta) dias corridos, a partir da aprovação da prova gráfica física pela </w:t>
      </w:r>
      <w:r w:rsidRPr="00D333E7">
        <w:rPr>
          <w:rFonts w:ascii="Calibri" w:hAnsi="Calibri" w:cs="Calibri"/>
          <w:color w:val="000000"/>
          <w:sz w:val="18"/>
          <w:szCs w:val="18"/>
        </w:rPr>
        <w:t>CONTRATANTE.</w:t>
      </w:r>
    </w:p>
    <w:p w14:paraId="6503454F" w14:textId="4986CF2D" w:rsidR="00681D5B" w:rsidRPr="00794778" w:rsidRDefault="00681D5B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 xml:space="preserve">O prazo de validade desta proposta é </w:t>
      </w:r>
      <w:r w:rsidRPr="0056605B">
        <w:rPr>
          <w:rFonts w:ascii="Calibri" w:hAnsi="Calibri" w:cs="Calibri"/>
          <w:b/>
          <w:color w:val="000000"/>
          <w:sz w:val="18"/>
          <w:szCs w:val="18"/>
        </w:rPr>
        <w:t>de 60 (sessenta) dias</w:t>
      </w:r>
      <w:r w:rsidRPr="0056605B">
        <w:rPr>
          <w:rFonts w:ascii="Calibri" w:hAnsi="Calibri" w:cs="Calibri"/>
          <w:color w:val="000000"/>
          <w:sz w:val="18"/>
          <w:szCs w:val="18"/>
        </w:rPr>
        <w:t xml:space="preserve"> consecutivos contados da data de sua apresentação.</w:t>
      </w:r>
    </w:p>
    <w:p w14:paraId="392A3630" w14:textId="547D792B" w:rsidR="00C23932" w:rsidRPr="00D333E7" w:rsidRDefault="0010653F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O prazo de garantia: mínimo de 03 (três) meses</w:t>
      </w:r>
      <w:r w:rsidR="00EF109E">
        <w:rPr>
          <w:rFonts w:ascii="Calibri" w:hAnsi="Calibri" w:cs="Calibri"/>
          <w:color w:val="000000"/>
          <w:sz w:val="18"/>
          <w:szCs w:val="18"/>
        </w:rPr>
        <w:t>, contados a partir da data de recebimento definitivo do objeto</w:t>
      </w:r>
      <w:r w:rsidR="006523CE">
        <w:rPr>
          <w:rFonts w:ascii="Calibri" w:hAnsi="Calibri" w:cs="Calibri"/>
          <w:color w:val="000000"/>
          <w:sz w:val="18"/>
          <w:szCs w:val="18"/>
        </w:rPr>
        <w:t>.</w:t>
      </w:r>
    </w:p>
    <w:p w14:paraId="23883698" w14:textId="491F495D" w:rsidR="00EC0365" w:rsidRPr="00EC0365" w:rsidRDefault="00EC0365" w:rsidP="00EC0365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EC0365">
        <w:rPr>
          <w:rFonts w:ascii="Calibri" w:hAnsi="Calibri" w:cs="Calibri"/>
          <w:color w:val="000000" w:themeColor="text1"/>
          <w:sz w:val="18"/>
          <w:szCs w:val="18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3BA3376A" w14:textId="55C43FE9" w:rsidR="00EC0365" w:rsidRPr="00EC0365" w:rsidRDefault="00EC0365" w:rsidP="00EC0365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EC0365">
        <w:rPr>
          <w:rFonts w:ascii="Calibri" w:hAnsi="Calibri" w:cs="Calibri"/>
          <w:color w:val="000000" w:themeColor="text1"/>
          <w:sz w:val="18"/>
          <w:szCs w:val="18"/>
        </w:rPr>
        <w:t xml:space="preserve">Os materiais/serviços serão entregues de acordo com as especificações contidas no Anexo I do Edital do Pregão Eletrônico nº </w:t>
      </w:r>
      <w:r>
        <w:rPr>
          <w:rFonts w:ascii="Calibri" w:hAnsi="Calibri" w:cs="Calibri"/>
          <w:color w:val="000000" w:themeColor="text1"/>
          <w:sz w:val="18"/>
          <w:szCs w:val="18"/>
        </w:rPr>
        <w:t>91003</w:t>
      </w:r>
      <w:r w:rsidRPr="00EC0365">
        <w:rPr>
          <w:rFonts w:ascii="Calibri" w:hAnsi="Calibri" w:cs="Calibri"/>
          <w:color w:val="000000" w:themeColor="text1"/>
          <w:sz w:val="18"/>
          <w:szCs w:val="18"/>
        </w:rPr>
        <w:t>/202</w:t>
      </w:r>
      <w:r>
        <w:rPr>
          <w:rFonts w:ascii="Calibri" w:hAnsi="Calibri" w:cs="Calibri"/>
          <w:color w:val="000000" w:themeColor="text1"/>
          <w:sz w:val="18"/>
          <w:szCs w:val="18"/>
        </w:rPr>
        <w:t>5</w:t>
      </w:r>
      <w:r w:rsidRPr="00EC0365">
        <w:rPr>
          <w:rFonts w:ascii="Calibri" w:hAnsi="Calibri" w:cs="Calibri"/>
          <w:color w:val="000000" w:themeColor="text1"/>
          <w:sz w:val="18"/>
          <w:szCs w:val="18"/>
        </w:rPr>
        <w:t>.</w:t>
      </w:r>
    </w:p>
    <w:p w14:paraId="0F94E5D9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5E427CDD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II – Dados da empresa:</w:t>
      </w:r>
    </w:p>
    <w:p w14:paraId="37BD0B9E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Empresa/Razão Social: ____________</w:t>
      </w:r>
    </w:p>
    <w:p w14:paraId="6A73845D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CNPJ: ...........................................</w:t>
      </w:r>
    </w:p>
    <w:p w14:paraId="6CA9C71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Inscrição Estadual: ..............................................</w:t>
      </w:r>
    </w:p>
    <w:p w14:paraId="4846A48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Inscrição Municipal:..............................................</w:t>
      </w:r>
    </w:p>
    <w:p w14:paraId="5921ADB9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Endereço: ______________ CEP: __________</w:t>
      </w:r>
    </w:p>
    <w:p w14:paraId="7C126945" w14:textId="661A0A11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Telefone</w:t>
      </w:r>
      <w:r w:rsidR="00B36C1D" w:rsidRPr="00C94AD7">
        <w:rPr>
          <w:rFonts w:ascii="Calibri" w:hAnsi="Calibri" w:cs="Calibri"/>
          <w:color w:val="000000"/>
          <w:sz w:val="18"/>
          <w:szCs w:val="18"/>
        </w:rPr>
        <w:t xml:space="preserve"> Fixo</w:t>
      </w:r>
      <w:r w:rsidRPr="00C94AD7">
        <w:rPr>
          <w:rFonts w:ascii="Calibri" w:hAnsi="Calibri" w:cs="Calibri"/>
          <w:color w:val="000000"/>
          <w:sz w:val="18"/>
          <w:szCs w:val="18"/>
        </w:rPr>
        <w:t xml:space="preserve">: (___) ______- _______ </w:t>
      </w:r>
    </w:p>
    <w:p w14:paraId="6C79B614" w14:textId="4C77AA16" w:rsidR="00B36C1D" w:rsidRPr="00C94AD7" w:rsidRDefault="00B36C1D" w:rsidP="00B36C1D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 xml:space="preserve">Telefone Celular: (___) ______- _______ </w:t>
      </w:r>
    </w:p>
    <w:p w14:paraId="695D7ED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Banco: __________ Agência: __________ Conta Corrente: ____________</w:t>
      </w:r>
    </w:p>
    <w:p w14:paraId="2FCE1A9D" w14:textId="26EA638D" w:rsidR="005259B3" w:rsidRPr="00C94AD7" w:rsidRDefault="0060492E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Chave PIX: ________________</w:t>
      </w:r>
    </w:p>
    <w:p w14:paraId="46A8B337" w14:textId="6F5554CD" w:rsidR="005259B3" w:rsidRPr="00C94AD7" w:rsidRDefault="00C221C8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 xml:space="preserve">E-mail: </w:t>
      </w:r>
    </w:p>
    <w:p w14:paraId="61799C0F" w14:textId="1A05C2F3" w:rsidR="00BA3BE8" w:rsidRDefault="00BA3BE8">
      <w:pPr>
        <w:rPr>
          <w:rFonts w:ascii="Calibri" w:hAnsi="Calibri" w:cs="Calibri"/>
          <w:b/>
          <w:color w:val="000000"/>
          <w:sz w:val="18"/>
          <w:szCs w:val="18"/>
        </w:rPr>
      </w:pPr>
      <w:r>
        <w:rPr>
          <w:rFonts w:ascii="Calibri" w:hAnsi="Calibri" w:cs="Calibri"/>
          <w:b/>
          <w:color w:val="000000"/>
          <w:sz w:val="18"/>
          <w:szCs w:val="18"/>
        </w:rPr>
        <w:br w:type="page"/>
      </w:r>
    </w:p>
    <w:p w14:paraId="6A14A84F" w14:textId="77777777" w:rsidR="005259B3" w:rsidRPr="00C94AD7" w:rsidRDefault="005259B3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</w:p>
    <w:p w14:paraId="755EA1BB" w14:textId="7A7B264F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III – Qualificação do preposto e testemunha autorizados a assinar o contrato:</w:t>
      </w:r>
    </w:p>
    <w:p w14:paraId="4A6F70C7" w14:textId="77777777" w:rsidR="0060492E" w:rsidRPr="00C94AD7" w:rsidRDefault="0060492E" w:rsidP="0060492E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do preposto: ____________</w:t>
      </w:r>
    </w:p>
    <w:p w14:paraId="30466739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ab/>
        <w:t>CPF: ______________ RG: __________</w:t>
      </w:r>
    </w:p>
    <w:p w14:paraId="2FABF646" w14:textId="77777777" w:rsidR="0060492E" w:rsidRPr="00C94AD7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da testemunha do contrato:</w:t>
      </w:r>
    </w:p>
    <w:p w14:paraId="7313B710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ab/>
        <w:t>CPF: ______________ RG: __________</w:t>
      </w:r>
    </w:p>
    <w:p w14:paraId="5662E6A2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CC0116E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59033B3C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2B36BE94" w14:textId="0F6962E2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Local e data</w:t>
      </w:r>
    </w:p>
    <w:p w14:paraId="7F667B39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18490277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753E7446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6E39F28E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___________________________________________________</w:t>
      </w:r>
    </w:p>
    <w:p w14:paraId="401B13AB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Nome e assinatura do Diretor ou representante legal da empresa</w:t>
      </w:r>
    </w:p>
    <w:p w14:paraId="69CE581E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Cédula de Identidade (número e órgão expedidor)</w:t>
      </w:r>
    </w:p>
    <w:p w14:paraId="2C175E4D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CPF/MF (número) e carimbo</w:t>
      </w:r>
    </w:p>
    <w:p w14:paraId="17897CED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color w:val="000000"/>
          <w:sz w:val="18"/>
          <w:szCs w:val="18"/>
        </w:rPr>
        <w:t>CNPJ/Endereço da empresa</w:t>
      </w:r>
      <w:r w:rsidRPr="00412D0A">
        <w:rPr>
          <w:rFonts w:ascii="Calibri" w:hAnsi="Calibri" w:cs="Calibri"/>
          <w:sz w:val="18"/>
          <w:szCs w:val="18"/>
        </w:rPr>
        <w:t xml:space="preserve"> </w:t>
      </w:r>
    </w:p>
    <w:p w14:paraId="300DF095" w14:textId="7678D250" w:rsidR="0060492E" w:rsidRDefault="0060492E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br w:type="page"/>
      </w:r>
    </w:p>
    <w:p w14:paraId="11C4F39C" w14:textId="77777777" w:rsidR="00EA3B8A" w:rsidRDefault="00EA3B8A">
      <w:pPr>
        <w:rPr>
          <w:rFonts w:ascii="Calibri" w:hAnsi="Calibri" w:cs="Calibri"/>
          <w:b/>
          <w:bCs/>
          <w:sz w:val="24"/>
          <w:szCs w:val="24"/>
        </w:rPr>
      </w:pPr>
    </w:p>
    <w:p w14:paraId="108A587B" w14:textId="6EB6E9D5" w:rsidR="0060492E" w:rsidRPr="007C7EAC" w:rsidRDefault="0060492E" w:rsidP="00387F72">
      <w:pPr>
        <w:tabs>
          <w:tab w:val="left" w:pos="2801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4A66B031">
        <w:rPr>
          <w:rFonts w:ascii="Calibri" w:hAnsi="Calibri" w:cs="Calibri"/>
          <w:b/>
          <w:bCs/>
          <w:sz w:val="24"/>
          <w:szCs w:val="24"/>
        </w:rPr>
        <w:t>DECLARAÇÃO DE REGIME DE TRIBUTAÇÃO</w:t>
      </w:r>
    </w:p>
    <w:p w14:paraId="26712BFF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EB189C9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BFFCE0B" w14:textId="77777777" w:rsidR="0060492E" w:rsidRPr="005E49CD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7F9056A8" w14:textId="7777777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F5962FD" w14:textId="53D3C0F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5F4ED2">
        <w:rPr>
          <w:rFonts w:ascii="Calibri" w:hAnsi="Calibri" w:cs="Calibri"/>
          <w:b/>
          <w:sz w:val="22"/>
          <w:szCs w:val="22"/>
        </w:rPr>
        <w:t>91003</w:t>
      </w:r>
      <w:r w:rsidR="004E3323">
        <w:rPr>
          <w:rFonts w:ascii="Calibri" w:hAnsi="Calibri" w:cs="Calibri"/>
          <w:b/>
          <w:sz w:val="22"/>
          <w:szCs w:val="22"/>
        </w:rPr>
        <w:t>.1</w:t>
      </w:r>
      <w:r w:rsidR="00607666">
        <w:rPr>
          <w:rFonts w:ascii="Calibri" w:hAnsi="Calibri" w:cs="Calibri"/>
          <w:b/>
          <w:sz w:val="22"/>
          <w:szCs w:val="22"/>
        </w:rPr>
        <w:t>/2025</w:t>
      </w:r>
    </w:p>
    <w:p w14:paraId="03377CC6" w14:textId="77777777" w:rsidR="0060492E" w:rsidRPr="005E49CD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2BA6AE3" w14:textId="77777777" w:rsidR="0060492E" w:rsidRPr="005E49CD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4A3275C" w14:textId="77777777" w:rsidR="0060492E" w:rsidRPr="005E49CD" w:rsidRDefault="0060492E" w:rsidP="0060492E">
      <w:pPr>
        <w:rPr>
          <w:rFonts w:ascii="Calibri" w:hAnsi="Calibri" w:cs="Calibri"/>
          <w:sz w:val="22"/>
          <w:szCs w:val="22"/>
        </w:rPr>
      </w:pPr>
    </w:p>
    <w:p w14:paraId="4229DB4B" w14:textId="77777777" w:rsidR="0060492E" w:rsidRPr="0003180E" w:rsidRDefault="0060492E" w:rsidP="0003180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exercício, é: </w:t>
      </w:r>
    </w:p>
    <w:p w14:paraId="5ACEAD80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>(   ) Lucro Real; ou</w:t>
      </w:r>
    </w:p>
    <w:p w14:paraId="45E2FEDC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>(   ) Lucro Presumido; ou</w:t>
      </w:r>
    </w:p>
    <w:p w14:paraId="30582553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>(   ) Optante Simples – Anexo ______ da LC 123, de 2006; ou</w:t>
      </w:r>
    </w:p>
    <w:p w14:paraId="409CAE1B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>(   ) Arbitrado; ou</w:t>
      </w:r>
    </w:p>
    <w:p w14:paraId="55D00A30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 ) outro especificar __________________________. </w:t>
      </w:r>
    </w:p>
    <w:p w14:paraId="2923BF1C" w14:textId="77777777" w:rsidR="0060492E" w:rsidRDefault="0060492E" w:rsidP="0060492E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B676FA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2A347699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9B6A63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2F14907C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42F7B778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344648F1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076910EF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64BB49F5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0011317F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EA4816C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7805CD1F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119B1148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(    ) ______________ </w:t>
      </w:r>
    </w:p>
    <w:p w14:paraId="04F2A3BE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6B80666B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7E61221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10524E30" w14:textId="77777777" w:rsidR="0060492E" w:rsidRPr="00914AC8" w:rsidRDefault="0060492E" w:rsidP="0060492E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08E44E1" w14:textId="77777777" w:rsidR="0060492E" w:rsidRDefault="0060492E" w:rsidP="0060492E">
      <w:pPr>
        <w:spacing w:line="100" w:lineRule="atLeast"/>
        <w:rPr>
          <w:rFonts w:ascii="Calibri" w:hAnsi="Calibri" w:cs="Calibri"/>
          <w:sz w:val="24"/>
          <w:szCs w:val="24"/>
        </w:rPr>
      </w:pPr>
      <w:r w:rsidRPr="4A66B031">
        <w:rPr>
          <w:rFonts w:ascii="Calibri" w:hAnsi="Calibri" w:cs="Calibri"/>
          <w:sz w:val="24"/>
          <w:szCs w:val="24"/>
        </w:rPr>
        <w:br w:type="page"/>
      </w:r>
    </w:p>
    <w:p w14:paraId="4CF46CBE" w14:textId="323316A6" w:rsidR="004A5B6D" w:rsidRPr="004A5B6D" w:rsidRDefault="004A5B6D" w:rsidP="004A5B6D">
      <w:pPr>
        <w:spacing w:line="100" w:lineRule="atLeast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4A5B6D">
        <w:rPr>
          <w:rFonts w:ascii="Calibri" w:hAnsi="Calibri" w:cs="Calibri"/>
          <w:b/>
          <w:bCs/>
          <w:sz w:val="28"/>
          <w:szCs w:val="28"/>
        </w:rPr>
        <w:lastRenderedPageBreak/>
        <w:t>DECLARAÇÃO DE SUSTENTABILIDADE</w:t>
      </w:r>
    </w:p>
    <w:p w14:paraId="0FFE7A94" w14:textId="77777777" w:rsidR="004A5B6D" w:rsidRDefault="004A5B6D" w:rsidP="0006342C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2CF75059" w14:textId="57FC9574" w:rsidR="0006342C" w:rsidRPr="008E6C82" w:rsidRDefault="0006342C" w:rsidP="0006342C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6D228F2" w14:textId="77777777" w:rsidR="0006342C" w:rsidRPr="008E6C82" w:rsidRDefault="0006342C" w:rsidP="0006342C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77991BF" w14:textId="77777777" w:rsidR="0006342C" w:rsidRPr="008E6C82" w:rsidRDefault="0006342C" w:rsidP="0006342C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3DD93151" w14:textId="77777777" w:rsidR="0006342C" w:rsidRPr="008E6C82" w:rsidRDefault="0006342C" w:rsidP="0006342C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045BD9A" w14:textId="49859669" w:rsidR="0006342C" w:rsidRPr="008E6C82" w:rsidRDefault="0006342C" w:rsidP="0006342C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>
        <w:rPr>
          <w:rFonts w:ascii="Calibri" w:hAnsi="Calibri" w:cs="Calibri"/>
          <w:b/>
          <w:sz w:val="22"/>
          <w:szCs w:val="22"/>
        </w:rPr>
        <w:t>91003</w:t>
      </w:r>
      <w:r w:rsidR="004E3323">
        <w:rPr>
          <w:rFonts w:ascii="Calibri" w:hAnsi="Calibri" w:cs="Calibri"/>
          <w:b/>
          <w:sz w:val="22"/>
          <w:szCs w:val="22"/>
        </w:rPr>
        <w:t>.1</w:t>
      </w:r>
      <w:r>
        <w:rPr>
          <w:rFonts w:ascii="Calibri" w:hAnsi="Calibri" w:cs="Calibri"/>
          <w:b/>
          <w:sz w:val="22"/>
          <w:szCs w:val="22"/>
        </w:rPr>
        <w:t>/2025</w:t>
      </w:r>
    </w:p>
    <w:p w14:paraId="1E879A3C" w14:textId="77777777" w:rsidR="0006342C" w:rsidRPr="008E6C82" w:rsidRDefault="0006342C" w:rsidP="0006342C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5334A8BE" w14:textId="77777777" w:rsidR="0006342C" w:rsidRPr="008E6C82" w:rsidRDefault="0006342C" w:rsidP="0006342C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263A5CAA" w14:textId="77777777" w:rsidR="0006342C" w:rsidRPr="008E6C82" w:rsidRDefault="0006342C" w:rsidP="0006342C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8019EDB" w14:textId="77777777" w:rsidR="0006342C" w:rsidRPr="008E6C82" w:rsidRDefault="0006342C" w:rsidP="0006342C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137FAC4" w14:textId="73F217A2" w:rsidR="0006342C" w:rsidRPr="00A84174" w:rsidRDefault="0006342C" w:rsidP="0006342C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A8417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 empresa  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 xml:space="preserve">......................................................, inscrita no CNPJ sob o n° ..........................................., por intermédio de seu representante legal o(a) Sr(a)..............................................., portador(a) do Carteira de Identidade nº  ..............................e do CPF nº ................................., </w:t>
      </w:r>
      <w:r w:rsidRPr="00A84174">
        <w:rPr>
          <w:rFonts w:ascii="Calibri" w:hAnsi="Calibri" w:cs="Calibri"/>
          <w:b/>
          <w:color w:val="000000" w:themeColor="text1"/>
          <w:sz w:val="18"/>
          <w:szCs w:val="18"/>
        </w:rPr>
        <w:t>DECLARA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>, sob as penalidades da lei para fins de participação no PREGÃO ELETRÔNICO Nº 9</w:t>
      </w:r>
      <w:r w:rsidR="00534E3F">
        <w:rPr>
          <w:rFonts w:ascii="Calibri" w:hAnsi="Calibri" w:cs="Calibri"/>
          <w:color w:val="000000" w:themeColor="text1"/>
          <w:sz w:val="18"/>
          <w:szCs w:val="18"/>
        </w:rPr>
        <w:t>1003</w:t>
      </w:r>
      <w:r w:rsidR="004E3323">
        <w:rPr>
          <w:rFonts w:ascii="Calibri" w:hAnsi="Calibri" w:cs="Calibri"/>
          <w:color w:val="000000" w:themeColor="text1"/>
          <w:sz w:val="18"/>
          <w:szCs w:val="18"/>
        </w:rPr>
        <w:t>.1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>/2025-FHE, que:</w:t>
      </w:r>
    </w:p>
    <w:p w14:paraId="3B9C2EC9" w14:textId="77777777" w:rsidR="0006342C" w:rsidRDefault="0006342C" w:rsidP="0006342C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2C1C7BB0" w14:textId="77777777" w:rsidR="0006342C" w:rsidRPr="009E5EC1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cumpre as exigências de reserva de cargos para pessoa com deficiência e para reabilitado da Previdência Social, previstas em lei e em outras normas específicas; </w:t>
      </w:r>
    </w:p>
    <w:p w14:paraId="5BC1CA6E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) 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347FC058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; </w:t>
      </w:r>
    </w:p>
    <w:p w14:paraId="2402B667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  ) 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624E8F">
        <w:rPr>
          <w:rFonts w:asciiTheme="minorHAnsi" w:hAnsiTheme="minorHAnsi" w:cstheme="minorHAnsi"/>
          <w:color w:val="000000" w:themeColor="text1"/>
          <w:sz w:val="18"/>
          <w:szCs w:val="18"/>
        </w:rPr>
        <w:t>não permitir a prática ou a manutenção de atos discriminatórios que limitem o acesso a relação de emprego, bem como a implementar esforços nesse sentido junto aos seus respectivos fornecedores;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</w:t>
      </w:r>
    </w:p>
    <w:p w14:paraId="171C5D5F" w14:textId="77777777" w:rsidR="0006342C" w:rsidRPr="000457D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  )   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F51FB5">
        <w:rPr>
          <w:rFonts w:asciiTheme="minorHAnsi" w:hAnsiTheme="minorHAnsi" w:cstheme="minorHAnsi"/>
          <w:color w:val="000000" w:themeColor="text1"/>
          <w:sz w:val="18"/>
          <w:szCs w:val="18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3636B1B8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B4CC020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A73751F" w14:textId="77777777" w:rsidR="0006342C" w:rsidRPr="005B77B9" w:rsidRDefault="0006342C" w:rsidP="0006342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(Nome da cidade), ---------- de --------------------- de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2025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3A611CE0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3A9D8588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818892C" w14:textId="77777777" w:rsidR="0006342C" w:rsidRPr="005B77B9" w:rsidRDefault="0006342C" w:rsidP="000634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705343DC" w14:textId="77777777" w:rsidR="0006342C" w:rsidRPr="005B77B9" w:rsidRDefault="0006342C" w:rsidP="000634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455F37D2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ED5884" w14:textId="77777777" w:rsidR="0006342C" w:rsidRDefault="0006342C" w:rsidP="0006342C">
      <w:pPr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4A66B031">
        <w:rPr>
          <w:rFonts w:asciiTheme="minorHAnsi" w:hAnsiTheme="minorHAnsi" w:cstheme="minorBidi"/>
          <w:color w:val="000000" w:themeColor="text1"/>
          <w:sz w:val="18"/>
          <w:szCs w:val="18"/>
          <w:u w:val="single"/>
        </w:rPr>
        <w:t>OBSERVAÇÃO</w:t>
      </w:r>
      <w:r w:rsidRPr="4A66B031">
        <w:rPr>
          <w:rFonts w:asciiTheme="minorHAnsi" w:hAnsiTheme="minorHAnsi" w:cstheme="minorBid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Start w:id="2" w:name="_Hlk132628669"/>
      <w:bookmarkEnd w:id="2"/>
    </w:p>
    <w:bookmarkEnd w:id="0"/>
    <w:bookmarkEnd w:id="1"/>
    <w:p w14:paraId="1CBAA5B5" w14:textId="3830672A" w:rsidR="0006342C" w:rsidRDefault="0006342C">
      <w:pPr>
        <w:rPr>
          <w:rFonts w:ascii="Calibri" w:hAnsi="Calibri" w:cs="Calibri"/>
          <w:sz w:val="24"/>
          <w:szCs w:val="24"/>
        </w:rPr>
      </w:pPr>
    </w:p>
    <w:sectPr w:rsidR="0006342C" w:rsidSect="00E4082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108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D7C68" w14:textId="77777777" w:rsidR="00A15796" w:rsidRDefault="00A15796">
      <w:pPr>
        <w:pStyle w:val="Cabealho"/>
      </w:pPr>
      <w:r>
        <w:separator/>
      </w:r>
    </w:p>
  </w:endnote>
  <w:endnote w:type="continuationSeparator" w:id="0">
    <w:p w14:paraId="51C9E141" w14:textId="77777777" w:rsidR="00A15796" w:rsidRDefault="00A15796">
      <w:pPr>
        <w:pStyle w:val="Cabealho"/>
      </w:pPr>
      <w:r>
        <w:continuationSeparator/>
      </w:r>
    </w:p>
  </w:endnote>
  <w:endnote w:type="continuationNotice" w:id="1">
    <w:p w14:paraId="6D30C543" w14:textId="77777777" w:rsidR="00A15796" w:rsidRDefault="00A157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BE85B98" w:rsidR="005A0F3A" w:rsidRPr="00B270A0" w:rsidRDefault="005A0F3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1F599CFD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</w:tr>
  </w:tbl>
  <w:p w14:paraId="3F3AEC81" w14:textId="4875B15A" w:rsidR="005A0F3A" w:rsidRPr="00297A40" w:rsidRDefault="005A0F3A" w:rsidP="004A5B6D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07529F2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5D4B5823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3" w:name="_Hlk102746035"/>
        </w:p>
      </w:tc>
    </w:tr>
    <w:bookmarkEnd w:id="3"/>
  </w:tbl>
  <w:p w14:paraId="6120D211" w14:textId="16AA0F39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5D165" w14:textId="77777777" w:rsidR="00A15796" w:rsidRDefault="00A15796">
      <w:pPr>
        <w:pStyle w:val="Cabealho"/>
      </w:pPr>
      <w:r>
        <w:separator/>
      </w:r>
    </w:p>
  </w:footnote>
  <w:footnote w:type="continuationSeparator" w:id="0">
    <w:p w14:paraId="4617DE49" w14:textId="77777777" w:rsidR="00A15796" w:rsidRDefault="00A15796">
      <w:pPr>
        <w:pStyle w:val="Cabealho"/>
      </w:pPr>
      <w:r>
        <w:continuationSeparator/>
      </w:r>
    </w:p>
  </w:footnote>
  <w:footnote w:type="continuationNotice" w:id="1">
    <w:p w14:paraId="45330186" w14:textId="77777777" w:rsidR="00A15796" w:rsidRDefault="00A157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67450D70" w:rsidR="009847C9" w:rsidRDefault="009847C9" w:rsidP="009847C9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5446EA9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2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973615"/>
    <w:multiLevelType w:val="multilevel"/>
    <w:tmpl w:val="0840CD5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8" w15:restartNumberingAfterBreak="0">
    <w:nsid w:val="40C220E6"/>
    <w:multiLevelType w:val="multilevel"/>
    <w:tmpl w:val="21D2B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26848"/>
    <w:multiLevelType w:val="multilevel"/>
    <w:tmpl w:val="2A9E3C86"/>
    <w:lvl w:ilvl="0">
      <w:start w:val="7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11673B7"/>
    <w:multiLevelType w:val="multilevel"/>
    <w:tmpl w:val="E8C0D3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8ADAA70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4"/>
  </w:num>
  <w:num w:numId="3" w16cid:durableId="1460104597">
    <w:abstractNumId w:val="9"/>
  </w:num>
  <w:num w:numId="4" w16cid:durableId="820266814">
    <w:abstractNumId w:val="0"/>
  </w:num>
  <w:num w:numId="5" w16cid:durableId="1705207394">
    <w:abstractNumId w:val="28"/>
  </w:num>
  <w:num w:numId="6" w16cid:durableId="168451842">
    <w:abstractNumId w:val="28"/>
  </w:num>
  <w:num w:numId="7" w16cid:durableId="728114441">
    <w:abstractNumId w:val="28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8"/>
  </w:num>
  <w:num w:numId="9" w16cid:durableId="818038695">
    <w:abstractNumId w:val="19"/>
  </w:num>
  <w:num w:numId="10" w16cid:durableId="525795988">
    <w:abstractNumId w:val="8"/>
  </w:num>
  <w:num w:numId="11" w16cid:durableId="274602956">
    <w:abstractNumId w:val="26"/>
  </w:num>
  <w:num w:numId="12" w16cid:durableId="17567072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6"/>
  </w:num>
  <w:num w:numId="15" w16cid:durableId="2039381676">
    <w:abstractNumId w:val="7"/>
  </w:num>
  <w:num w:numId="16" w16cid:durableId="424106982">
    <w:abstractNumId w:val="12"/>
  </w:num>
  <w:num w:numId="17" w16cid:durableId="702363377">
    <w:abstractNumId w:val="27"/>
  </w:num>
  <w:num w:numId="18" w16cid:durableId="1573156517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31"/>
  </w:num>
  <w:num w:numId="20" w16cid:durableId="1666779548">
    <w:abstractNumId w:val="24"/>
  </w:num>
  <w:num w:numId="21" w16cid:durableId="1118840346">
    <w:abstractNumId w:val="21"/>
  </w:num>
  <w:num w:numId="22" w16cid:durableId="706879758">
    <w:abstractNumId w:val="11"/>
  </w:num>
  <w:num w:numId="23" w16cid:durableId="1316033430">
    <w:abstractNumId w:val="16"/>
  </w:num>
  <w:num w:numId="24" w16cid:durableId="1154760108">
    <w:abstractNumId w:val="15"/>
  </w:num>
  <w:num w:numId="25" w16cid:durableId="923151105">
    <w:abstractNumId w:val="30"/>
  </w:num>
  <w:num w:numId="26" w16cid:durableId="20662508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3"/>
  </w:num>
  <w:num w:numId="28" w16cid:durableId="7701231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49408582">
    <w:abstractNumId w:val="25"/>
  </w:num>
  <w:num w:numId="30" w16cid:durableId="1470246850">
    <w:abstractNumId w:val="18"/>
  </w:num>
  <w:num w:numId="31" w16cid:durableId="2029286401">
    <w:abstractNumId w:val="23"/>
  </w:num>
  <w:num w:numId="32" w16cid:durableId="805858070">
    <w:abstractNumId w:val="22"/>
  </w:num>
  <w:num w:numId="33" w16cid:durableId="37901989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73844626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pt-B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3ED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3FF1"/>
    <w:rsid w:val="00014454"/>
    <w:rsid w:val="000145E6"/>
    <w:rsid w:val="00014981"/>
    <w:rsid w:val="00014C44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53C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7DF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780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A9A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2C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5D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B22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17A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310"/>
    <w:rsid w:val="000D2443"/>
    <w:rsid w:val="000D2ADC"/>
    <w:rsid w:val="000D30F3"/>
    <w:rsid w:val="000D36BA"/>
    <w:rsid w:val="000D3CE9"/>
    <w:rsid w:val="000D42CC"/>
    <w:rsid w:val="000D466B"/>
    <w:rsid w:val="000D4705"/>
    <w:rsid w:val="000D4A31"/>
    <w:rsid w:val="000D4DE8"/>
    <w:rsid w:val="000D4F7B"/>
    <w:rsid w:val="000D4FE8"/>
    <w:rsid w:val="000D5058"/>
    <w:rsid w:val="000D52BF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CCF"/>
    <w:rsid w:val="000E2F02"/>
    <w:rsid w:val="000E345F"/>
    <w:rsid w:val="000E35EA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6FB5"/>
    <w:rsid w:val="000F7431"/>
    <w:rsid w:val="000F7521"/>
    <w:rsid w:val="000F7742"/>
    <w:rsid w:val="000F77FF"/>
    <w:rsid w:val="000F7CCE"/>
    <w:rsid w:val="00100176"/>
    <w:rsid w:val="0010040C"/>
    <w:rsid w:val="0010046A"/>
    <w:rsid w:val="0010047F"/>
    <w:rsid w:val="0010078A"/>
    <w:rsid w:val="0010098C"/>
    <w:rsid w:val="00100C36"/>
    <w:rsid w:val="00101265"/>
    <w:rsid w:val="0010149E"/>
    <w:rsid w:val="001015B8"/>
    <w:rsid w:val="001015DF"/>
    <w:rsid w:val="00101960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53F"/>
    <w:rsid w:val="00106711"/>
    <w:rsid w:val="0010687B"/>
    <w:rsid w:val="001068B6"/>
    <w:rsid w:val="00106A73"/>
    <w:rsid w:val="00106C58"/>
    <w:rsid w:val="00106F6D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19E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0BE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760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5AF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2B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2A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4EF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3D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9A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44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02D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5F8"/>
    <w:rsid w:val="001A7996"/>
    <w:rsid w:val="001A7F2D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14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D7F7B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0B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79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4D1"/>
    <w:rsid w:val="0022452B"/>
    <w:rsid w:val="0022476E"/>
    <w:rsid w:val="00224902"/>
    <w:rsid w:val="00224C89"/>
    <w:rsid w:val="00224EA8"/>
    <w:rsid w:val="0022523D"/>
    <w:rsid w:val="00225755"/>
    <w:rsid w:val="00225B49"/>
    <w:rsid w:val="00225BAE"/>
    <w:rsid w:val="00225E5F"/>
    <w:rsid w:val="00226DE7"/>
    <w:rsid w:val="00226F71"/>
    <w:rsid w:val="002270B3"/>
    <w:rsid w:val="002273DF"/>
    <w:rsid w:val="002274A9"/>
    <w:rsid w:val="0022765A"/>
    <w:rsid w:val="002277EE"/>
    <w:rsid w:val="00227C4A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68E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372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2637"/>
    <w:rsid w:val="002534F1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40C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B38"/>
    <w:rsid w:val="00263DDB"/>
    <w:rsid w:val="00264169"/>
    <w:rsid w:val="00264308"/>
    <w:rsid w:val="002645DF"/>
    <w:rsid w:val="0026466B"/>
    <w:rsid w:val="00264707"/>
    <w:rsid w:val="0026480C"/>
    <w:rsid w:val="00264B36"/>
    <w:rsid w:val="00264C43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2A60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73D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5BA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4FD7"/>
    <w:rsid w:val="00295310"/>
    <w:rsid w:val="002956A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B4E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180A"/>
    <w:rsid w:val="002B1FEC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46AA"/>
    <w:rsid w:val="002B5490"/>
    <w:rsid w:val="002B54C3"/>
    <w:rsid w:val="002B566B"/>
    <w:rsid w:val="002B5B0F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0A1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2E02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081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9CE"/>
    <w:rsid w:val="00310BA9"/>
    <w:rsid w:val="00310C79"/>
    <w:rsid w:val="00311497"/>
    <w:rsid w:val="00311B5F"/>
    <w:rsid w:val="00311BC3"/>
    <w:rsid w:val="00311F0A"/>
    <w:rsid w:val="0031298A"/>
    <w:rsid w:val="00312F8B"/>
    <w:rsid w:val="00312FFE"/>
    <w:rsid w:val="0031325D"/>
    <w:rsid w:val="003138B5"/>
    <w:rsid w:val="00313ABF"/>
    <w:rsid w:val="00313B9D"/>
    <w:rsid w:val="0031413E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5D59"/>
    <w:rsid w:val="00326118"/>
    <w:rsid w:val="00326344"/>
    <w:rsid w:val="00326474"/>
    <w:rsid w:val="00326605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8FD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04F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0A9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5E21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99"/>
    <w:rsid w:val="00370DE9"/>
    <w:rsid w:val="00370FDD"/>
    <w:rsid w:val="003712C5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CAC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437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90F"/>
    <w:rsid w:val="00386B59"/>
    <w:rsid w:val="00386D93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0EF5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24F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A0F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7FD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D40"/>
    <w:rsid w:val="003D5E2D"/>
    <w:rsid w:val="003D614B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793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270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D44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06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0A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3DCF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CFA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37F6A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9BE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AE3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69C"/>
    <w:rsid w:val="00467D7B"/>
    <w:rsid w:val="00467DB2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C7D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AAC"/>
    <w:rsid w:val="004A0DB4"/>
    <w:rsid w:val="004A12D9"/>
    <w:rsid w:val="004A1507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B46"/>
    <w:rsid w:val="004A5B6D"/>
    <w:rsid w:val="004A5EE5"/>
    <w:rsid w:val="004A6894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078"/>
    <w:rsid w:val="004C10A7"/>
    <w:rsid w:val="004C17B5"/>
    <w:rsid w:val="004C1B3C"/>
    <w:rsid w:val="004C1F40"/>
    <w:rsid w:val="004C21D0"/>
    <w:rsid w:val="004C239E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88F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8F2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6C2"/>
    <w:rsid w:val="004E29ED"/>
    <w:rsid w:val="004E2C67"/>
    <w:rsid w:val="004E2D1B"/>
    <w:rsid w:val="004E3045"/>
    <w:rsid w:val="004E30AA"/>
    <w:rsid w:val="004E3323"/>
    <w:rsid w:val="004E3593"/>
    <w:rsid w:val="004E3D53"/>
    <w:rsid w:val="004E3DA6"/>
    <w:rsid w:val="004E4448"/>
    <w:rsid w:val="004E4484"/>
    <w:rsid w:val="004E4A40"/>
    <w:rsid w:val="004E4A41"/>
    <w:rsid w:val="004E4C86"/>
    <w:rsid w:val="004E4CD2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851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6A5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292F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4E3F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AC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1C54"/>
    <w:rsid w:val="00572584"/>
    <w:rsid w:val="005726DB"/>
    <w:rsid w:val="0057278E"/>
    <w:rsid w:val="00572803"/>
    <w:rsid w:val="00572FDB"/>
    <w:rsid w:val="00573197"/>
    <w:rsid w:val="005735C2"/>
    <w:rsid w:val="00573A6F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33D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30A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2FC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A9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070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884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4E04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ED2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783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5C9"/>
    <w:rsid w:val="0060366C"/>
    <w:rsid w:val="006039C9"/>
    <w:rsid w:val="00603B78"/>
    <w:rsid w:val="0060408D"/>
    <w:rsid w:val="00604090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4F3F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8EE"/>
    <w:rsid w:val="006129F1"/>
    <w:rsid w:val="00612F6E"/>
    <w:rsid w:val="00613702"/>
    <w:rsid w:val="00613BF6"/>
    <w:rsid w:val="00613DD3"/>
    <w:rsid w:val="00613DF2"/>
    <w:rsid w:val="00614117"/>
    <w:rsid w:val="006141F9"/>
    <w:rsid w:val="006145EA"/>
    <w:rsid w:val="006148D8"/>
    <w:rsid w:val="00614BCD"/>
    <w:rsid w:val="00614D1E"/>
    <w:rsid w:val="00614F3D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A66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27FB3"/>
    <w:rsid w:val="006309ED"/>
    <w:rsid w:val="00630BA3"/>
    <w:rsid w:val="00630C7B"/>
    <w:rsid w:val="00630D8F"/>
    <w:rsid w:val="00630DE8"/>
    <w:rsid w:val="0063101E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425"/>
    <w:rsid w:val="006364C6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BC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B80"/>
    <w:rsid w:val="00650E3E"/>
    <w:rsid w:val="0065127D"/>
    <w:rsid w:val="00651D02"/>
    <w:rsid w:val="00651F2D"/>
    <w:rsid w:val="006523CE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0987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5F2F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6E18"/>
    <w:rsid w:val="00677557"/>
    <w:rsid w:val="0067766F"/>
    <w:rsid w:val="00677701"/>
    <w:rsid w:val="00680100"/>
    <w:rsid w:val="006805B6"/>
    <w:rsid w:val="00680633"/>
    <w:rsid w:val="0068076E"/>
    <w:rsid w:val="00680A4B"/>
    <w:rsid w:val="006814FA"/>
    <w:rsid w:val="0068187D"/>
    <w:rsid w:val="0068197C"/>
    <w:rsid w:val="00681BDF"/>
    <w:rsid w:val="00681C0F"/>
    <w:rsid w:val="00681C3A"/>
    <w:rsid w:val="00681CB9"/>
    <w:rsid w:val="00681CE7"/>
    <w:rsid w:val="00681D5B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7AA"/>
    <w:rsid w:val="00691986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617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C25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2D2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366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145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15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228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216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AE3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54C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0E8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1BC"/>
    <w:rsid w:val="007402B9"/>
    <w:rsid w:val="007407F0"/>
    <w:rsid w:val="00740B8B"/>
    <w:rsid w:val="007410CD"/>
    <w:rsid w:val="007412ED"/>
    <w:rsid w:val="0074148B"/>
    <w:rsid w:val="0074150D"/>
    <w:rsid w:val="00741667"/>
    <w:rsid w:val="0074169E"/>
    <w:rsid w:val="007416FF"/>
    <w:rsid w:val="00741C5F"/>
    <w:rsid w:val="00741F85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AE8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246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0B"/>
    <w:rsid w:val="007637BC"/>
    <w:rsid w:val="00763A64"/>
    <w:rsid w:val="00763DAE"/>
    <w:rsid w:val="00763EEB"/>
    <w:rsid w:val="00764363"/>
    <w:rsid w:val="00764A82"/>
    <w:rsid w:val="00764BE7"/>
    <w:rsid w:val="00764CE4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778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3FB3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360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26B"/>
    <w:rsid w:val="007C2316"/>
    <w:rsid w:val="007C32BB"/>
    <w:rsid w:val="007C3457"/>
    <w:rsid w:val="007C3648"/>
    <w:rsid w:val="007C3A3E"/>
    <w:rsid w:val="007C3BE4"/>
    <w:rsid w:val="007C3CB5"/>
    <w:rsid w:val="007C460E"/>
    <w:rsid w:val="007C47A9"/>
    <w:rsid w:val="007C4988"/>
    <w:rsid w:val="007C49EB"/>
    <w:rsid w:val="007C4ADB"/>
    <w:rsid w:val="007C4B9E"/>
    <w:rsid w:val="007C4CAB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CA6"/>
    <w:rsid w:val="007D1E33"/>
    <w:rsid w:val="007D3140"/>
    <w:rsid w:val="007D34ED"/>
    <w:rsid w:val="007D365F"/>
    <w:rsid w:val="007D387B"/>
    <w:rsid w:val="007D3AD9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524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9C8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2EB1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672"/>
    <w:rsid w:val="00832807"/>
    <w:rsid w:val="0083289B"/>
    <w:rsid w:val="00832AD5"/>
    <w:rsid w:val="00832E8C"/>
    <w:rsid w:val="00833153"/>
    <w:rsid w:val="00833439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33A"/>
    <w:rsid w:val="008515F1"/>
    <w:rsid w:val="008519AA"/>
    <w:rsid w:val="0085214F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4CD8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30D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48B"/>
    <w:rsid w:val="008A4779"/>
    <w:rsid w:val="008A4C4C"/>
    <w:rsid w:val="008A4DAF"/>
    <w:rsid w:val="008A5178"/>
    <w:rsid w:val="008A51E2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2B7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69D1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141"/>
    <w:rsid w:val="008D0343"/>
    <w:rsid w:val="008D0404"/>
    <w:rsid w:val="008D0617"/>
    <w:rsid w:val="008D0650"/>
    <w:rsid w:val="008D06FC"/>
    <w:rsid w:val="008D0E4A"/>
    <w:rsid w:val="008D0F6C"/>
    <w:rsid w:val="008D1265"/>
    <w:rsid w:val="008D13C3"/>
    <w:rsid w:val="008D13E1"/>
    <w:rsid w:val="008D146B"/>
    <w:rsid w:val="008D1D5D"/>
    <w:rsid w:val="008D1D8C"/>
    <w:rsid w:val="008D1DCF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306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32E"/>
    <w:rsid w:val="008F7B0D"/>
    <w:rsid w:val="00900AA8"/>
    <w:rsid w:val="00900E26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D12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6E2B"/>
    <w:rsid w:val="00907A05"/>
    <w:rsid w:val="00907A22"/>
    <w:rsid w:val="00910DD9"/>
    <w:rsid w:val="0091124F"/>
    <w:rsid w:val="0091128F"/>
    <w:rsid w:val="00911570"/>
    <w:rsid w:val="00911763"/>
    <w:rsid w:val="00911A72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84D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BE7"/>
    <w:rsid w:val="00924CB2"/>
    <w:rsid w:val="00924D72"/>
    <w:rsid w:val="00924DE9"/>
    <w:rsid w:val="009258D3"/>
    <w:rsid w:val="00925929"/>
    <w:rsid w:val="00925B58"/>
    <w:rsid w:val="00925F63"/>
    <w:rsid w:val="0092604A"/>
    <w:rsid w:val="009262CA"/>
    <w:rsid w:val="0092634A"/>
    <w:rsid w:val="00926678"/>
    <w:rsid w:val="009268F9"/>
    <w:rsid w:val="00926929"/>
    <w:rsid w:val="00926938"/>
    <w:rsid w:val="00926951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A77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B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7E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7E6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4812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70C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57C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649"/>
    <w:rsid w:val="00975C81"/>
    <w:rsid w:val="00975C9E"/>
    <w:rsid w:val="00975DB7"/>
    <w:rsid w:val="00976603"/>
    <w:rsid w:val="009766A7"/>
    <w:rsid w:val="00976A69"/>
    <w:rsid w:val="00977098"/>
    <w:rsid w:val="00977460"/>
    <w:rsid w:val="0097752C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3A0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1A2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0CA"/>
    <w:rsid w:val="00993328"/>
    <w:rsid w:val="00993443"/>
    <w:rsid w:val="00993A4D"/>
    <w:rsid w:val="00993DA5"/>
    <w:rsid w:val="00993DDC"/>
    <w:rsid w:val="0099408B"/>
    <w:rsid w:val="00994170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1A6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440"/>
    <w:rsid w:val="009A0565"/>
    <w:rsid w:val="009A09D8"/>
    <w:rsid w:val="009A0C00"/>
    <w:rsid w:val="009A0CF0"/>
    <w:rsid w:val="009A1134"/>
    <w:rsid w:val="009A1184"/>
    <w:rsid w:val="009A1419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2AF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517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6F42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537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142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190"/>
    <w:rsid w:val="009E6303"/>
    <w:rsid w:val="009E67D6"/>
    <w:rsid w:val="009E75FA"/>
    <w:rsid w:val="009E761D"/>
    <w:rsid w:val="009E772C"/>
    <w:rsid w:val="009E7C1E"/>
    <w:rsid w:val="009F02B5"/>
    <w:rsid w:val="009F03A8"/>
    <w:rsid w:val="009F0875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80C"/>
    <w:rsid w:val="00A0069F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4EE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2D1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46"/>
    <w:rsid w:val="00A14558"/>
    <w:rsid w:val="00A14A38"/>
    <w:rsid w:val="00A14C5D"/>
    <w:rsid w:val="00A14EA5"/>
    <w:rsid w:val="00A14F67"/>
    <w:rsid w:val="00A15069"/>
    <w:rsid w:val="00A150EF"/>
    <w:rsid w:val="00A1543C"/>
    <w:rsid w:val="00A1559C"/>
    <w:rsid w:val="00A1561B"/>
    <w:rsid w:val="00A1569F"/>
    <w:rsid w:val="00A15796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283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5F55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E8E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A1F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A10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22E"/>
    <w:rsid w:val="00A543C7"/>
    <w:rsid w:val="00A544FA"/>
    <w:rsid w:val="00A54AFC"/>
    <w:rsid w:val="00A550B5"/>
    <w:rsid w:val="00A551C9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894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A2F"/>
    <w:rsid w:val="00A83E42"/>
    <w:rsid w:val="00A83F57"/>
    <w:rsid w:val="00A83FF6"/>
    <w:rsid w:val="00A83FF7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7D7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405"/>
    <w:rsid w:val="00A95679"/>
    <w:rsid w:val="00A958AA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2A6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6F9C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9E7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99B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1FCF"/>
    <w:rsid w:val="00AD27F4"/>
    <w:rsid w:val="00AD28CF"/>
    <w:rsid w:val="00AD2A45"/>
    <w:rsid w:val="00AD2AD7"/>
    <w:rsid w:val="00AD2E20"/>
    <w:rsid w:val="00AD3002"/>
    <w:rsid w:val="00AD307F"/>
    <w:rsid w:val="00AD3522"/>
    <w:rsid w:val="00AD35A3"/>
    <w:rsid w:val="00AD37F0"/>
    <w:rsid w:val="00AD391E"/>
    <w:rsid w:val="00AD3CBF"/>
    <w:rsid w:val="00AD3E23"/>
    <w:rsid w:val="00AD3F6D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8E3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E21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1CC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0B5D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2D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1D81"/>
    <w:rsid w:val="00B12521"/>
    <w:rsid w:val="00B126B5"/>
    <w:rsid w:val="00B12938"/>
    <w:rsid w:val="00B12BBB"/>
    <w:rsid w:val="00B12F14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19F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D"/>
    <w:rsid w:val="00B3593F"/>
    <w:rsid w:val="00B35B46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098"/>
    <w:rsid w:val="00B401DA"/>
    <w:rsid w:val="00B40470"/>
    <w:rsid w:val="00B40E6D"/>
    <w:rsid w:val="00B414BD"/>
    <w:rsid w:val="00B415B0"/>
    <w:rsid w:val="00B41691"/>
    <w:rsid w:val="00B41904"/>
    <w:rsid w:val="00B4197F"/>
    <w:rsid w:val="00B419EA"/>
    <w:rsid w:val="00B41C9C"/>
    <w:rsid w:val="00B41E68"/>
    <w:rsid w:val="00B41EA9"/>
    <w:rsid w:val="00B4200E"/>
    <w:rsid w:val="00B425E4"/>
    <w:rsid w:val="00B427F8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70A"/>
    <w:rsid w:val="00B46962"/>
    <w:rsid w:val="00B46B61"/>
    <w:rsid w:val="00B46D86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6E0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12B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92"/>
    <w:rsid w:val="00B640EB"/>
    <w:rsid w:val="00B642BB"/>
    <w:rsid w:val="00B64731"/>
    <w:rsid w:val="00B64928"/>
    <w:rsid w:val="00B64B0B"/>
    <w:rsid w:val="00B64B90"/>
    <w:rsid w:val="00B650CC"/>
    <w:rsid w:val="00B656B4"/>
    <w:rsid w:val="00B65A51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22D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3D4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1F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434"/>
    <w:rsid w:val="00B91521"/>
    <w:rsid w:val="00B91721"/>
    <w:rsid w:val="00B91DE8"/>
    <w:rsid w:val="00B9240F"/>
    <w:rsid w:val="00B92FC3"/>
    <w:rsid w:val="00B93448"/>
    <w:rsid w:val="00B93730"/>
    <w:rsid w:val="00B93BE4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5FF3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4FD4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663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172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E7EEC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142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075"/>
    <w:rsid w:val="00BF71F0"/>
    <w:rsid w:val="00BF7682"/>
    <w:rsid w:val="00BF7D56"/>
    <w:rsid w:val="00BF7E00"/>
    <w:rsid w:val="00BF7EF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05D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DDF"/>
    <w:rsid w:val="00C05EBA"/>
    <w:rsid w:val="00C062EF"/>
    <w:rsid w:val="00C0684E"/>
    <w:rsid w:val="00C06B01"/>
    <w:rsid w:val="00C06B64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5A2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09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9E1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030"/>
    <w:rsid w:val="00C221C8"/>
    <w:rsid w:val="00C22420"/>
    <w:rsid w:val="00C22783"/>
    <w:rsid w:val="00C22D6C"/>
    <w:rsid w:val="00C22DFE"/>
    <w:rsid w:val="00C23037"/>
    <w:rsid w:val="00C233D7"/>
    <w:rsid w:val="00C234CF"/>
    <w:rsid w:val="00C237CE"/>
    <w:rsid w:val="00C23932"/>
    <w:rsid w:val="00C241F2"/>
    <w:rsid w:val="00C24657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406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2E"/>
    <w:rsid w:val="00C475B9"/>
    <w:rsid w:val="00C4794B"/>
    <w:rsid w:val="00C47AAB"/>
    <w:rsid w:val="00C47B29"/>
    <w:rsid w:val="00C47D0C"/>
    <w:rsid w:val="00C50042"/>
    <w:rsid w:val="00C503E4"/>
    <w:rsid w:val="00C50654"/>
    <w:rsid w:val="00C511FF"/>
    <w:rsid w:val="00C5138F"/>
    <w:rsid w:val="00C51487"/>
    <w:rsid w:val="00C5179B"/>
    <w:rsid w:val="00C51AB9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03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2EAA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014"/>
    <w:rsid w:val="00C82415"/>
    <w:rsid w:val="00C82455"/>
    <w:rsid w:val="00C824CB"/>
    <w:rsid w:val="00C82519"/>
    <w:rsid w:val="00C82AA8"/>
    <w:rsid w:val="00C82BFE"/>
    <w:rsid w:val="00C83222"/>
    <w:rsid w:val="00C8358D"/>
    <w:rsid w:val="00C837B2"/>
    <w:rsid w:val="00C83824"/>
    <w:rsid w:val="00C83963"/>
    <w:rsid w:val="00C84E48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AA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C34"/>
    <w:rsid w:val="00C93FAC"/>
    <w:rsid w:val="00C94348"/>
    <w:rsid w:val="00C948F5"/>
    <w:rsid w:val="00C94990"/>
    <w:rsid w:val="00C94AD7"/>
    <w:rsid w:val="00C94C6B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34E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1C7F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59B7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700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51E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4D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059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784"/>
    <w:rsid w:val="00D24878"/>
    <w:rsid w:val="00D24B73"/>
    <w:rsid w:val="00D24B9D"/>
    <w:rsid w:val="00D24BEC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2DB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24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2D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C2D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6E45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3D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8C7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223"/>
    <w:rsid w:val="00D7278C"/>
    <w:rsid w:val="00D729EF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11E"/>
    <w:rsid w:val="00D913E1"/>
    <w:rsid w:val="00D91538"/>
    <w:rsid w:val="00D91684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147B"/>
    <w:rsid w:val="00DA2597"/>
    <w:rsid w:val="00DA28EA"/>
    <w:rsid w:val="00DA29CB"/>
    <w:rsid w:val="00DA2B24"/>
    <w:rsid w:val="00DA33BE"/>
    <w:rsid w:val="00DA3695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631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57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B63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17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85A"/>
    <w:rsid w:val="00DF3CC6"/>
    <w:rsid w:val="00DF4104"/>
    <w:rsid w:val="00DF47B3"/>
    <w:rsid w:val="00DF492E"/>
    <w:rsid w:val="00DF4A8D"/>
    <w:rsid w:val="00DF4D4B"/>
    <w:rsid w:val="00DF5284"/>
    <w:rsid w:val="00DF5551"/>
    <w:rsid w:val="00DF57B2"/>
    <w:rsid w:val="00DF5F78"/>
    <w:rsid w:val="00DF6031"/>
    <w:rsid w:val="00DF617D"/>
    <w:rsid w:val="00DF6262"/>
    <w:rsid w:val="00DF63A2"/>
    <w:rsid w:val="00DF660C"/>
    <w:rsid w:val="00DF6622"/>
    <w:rsid w:val="00DF708D"/>
    <w:rsid w:val="00DF73BA"/>
    <w:rsid w:val="00DF73D2"/>
    <w:rsid w:val="00DF750D"/>
    <w:rsid w:val="00DF7557"/>
    <w:rsid w:val="00DF78CB"/>
    <w:rsid w:val="00DF7A11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DB5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1A9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A7A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1F7A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377F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493"/>
    <w:rsid w:val="00E368BD"/>
    <w:rsid w:val="00E36AD8"/>
    <w:rsid w:val="00E37429"/>
    <w:rsid w:val="00E37619"/>
    <w:rsid w:val="00E37768"/>
    <w:rsid w:val="00E40175"/>
    <w:rsid w:val="00E401C6"/>
    <w:rsid w:val="00E407B7"/>
    <w:rsid w:val="00E40820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8FF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BC2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3D2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399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779FF"/>
    <w:rsid w:val="00E8004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6D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DCF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66A"/>
    <w:rsid w:val="00EA476B"/>
    <w:rsid w:val="00EA48D2"/>
    <w:rsid w:val="00EA4AD1"/>
    <w:rsid w:val="00EA4BC5"/>
    <w:rsid w:val="00EA4FC7"/>
    <w:rsid w:val="00EA509F"/>
    <w:rsid w:val="00EA52D1"/>
    <w:rsid w:val="00EA5414"/>
    <w:rsid w:val="00EA588F"/>
    <w:rsid w:val="00EA598F"/>
    <w:rsid w:val="00EA5C90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7A3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BA1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365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702"/>
    <w:rsid w:val="00EC2BA0"/>
    <w:rsid w:val="00EC2E95"/>
    <w:rsid w:val="00EC36F1"/>
    <w:rsid w:val="00EC3803"/>
    <w:rsid w:val="00EC3812"/>
    <w:rsid w:val="00EC3965"/>
    <w:rsid w:val="00EC3EB3"/>
    <w:rsid w:val="00EC3F6C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94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66D6"/>
    <w:rsid w:val="00ED7239"/>
    <w:rsid w:val="00ED724E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09E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AB6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617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B7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A47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1E4E"/>
    <w:rsid w:val="00F4211B"/>
    <w:rsid w:val="00F4218C"/>
    <w:rsid w:val="00F42570"/>
    <w:rsid w:val="00F430EC"/>
    <w:rsid w:val="00F432BB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B51"/>
    <w:rsid w:val="00F81C3F"/>
    <w:rsid w:val="00F82054"/>
    <w:rsid w:val="00F8223F"/>
    <w:rsid w:val="00F8236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28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15F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BEE"/>
    <w:rsid w:val="00FA4C88"/>
    <w:rsid w:val="00FA4CBC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6E3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EEC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A8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2CB"/>
    <w:rsid w:val="00FD1394"/>
    <w:rsid w:val="00FD141D"/>
    <w:rsid w:val="00FD1C2B"/>
    <w:rsid w:val="00FD1CFF"/>
    <w:rsid w:val="00FD22E7"/>
    <w:rsid w:val="00FD23BF"/>
    <w:rsid w:val="00FD24A3"/>
    <w:rsid w:val="00FD2A22"/>
    <w:rsid w:val="00FD2D24"/>
    <w:rsid w:val="00FD2FAF"/>
    <w:rsid w:val="00FD36CD"/>
    <w:rsid w:val="00FD379F"/>
    <w:rsid w:val="00FD392F"/>
    <w:rsid w:val="00FD39E0"/>
    <w:rsid w:val="00FD3BAF"/>
    <w:rsid w:val="00FD3BE5"/>
    <w:rsid w:val="00FD4104"/>
    <w:rsid w:val="00FD4583"/>
    <w:rsid w:val="00FD4C1B"/>
    <w:rsid w:val="00FD561D"/>
    <w:rsid w:val="00FD58CF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728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98A"/>
    <w:rsid w:val="00FE5A2C"/>
    <w:rsid w:val="00FE5D9A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0FF7D61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A43092D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1054</Words>
  <Characters>5695</Characters>
  <Application>Microsoft Office Word</Application>
  <DocSecurity>0</DocSecurity>
  <Lines>47</Lines>
  <Paragraphs>13</Paragraphs>
  <ScaleCrop>false</ScaleCrop>
  <Company>FHE e POUPEX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Ana Carolina Machado Soares</cp:lastModifiedBy>
  <cp:revision>12</cp:revision>
  <cp:lastPrinted>2025-09-17T17:45:00Z</cp:lastPrinted>
  <dcterms:created xsi:type="dcterms:W3CDTF">2025-09-12T15:06:00Z</dcterms:created>
  <dcterms:modified xsi:type="dcterms:W3CDTF">2025-10-06T16:52:00Z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